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7E19AE09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86811">
        <w:rPr>
          <w:rFonts w:ascii="Cambria" w:hAnsi="Cambria" w:cs="Arial"/>
          <w:b/>
          <w:bCs/>
          <w:sz w:val="22"/>
          <w:szCs w:val="22"/>
        </w:rPr>
        <w:t>6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77777777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03CEAF79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B34E4F" w:rsidRPr="00B34E4F">
        <w:rPr>
          <w:rFonts w:ascii="Cambria" w:hAnsi="Cambria" w:cs="Arial"/>
          <w:b/>
          <w:sz w:val="22"/>
          <w:szCs w:val="22"/>
          <w:lang w:eastAsia="pl-PL"/>
        </w:rPr>
        <w:t>DOSTAWA PRODUKTÓW ŻYWNOŚCIOWYCH NA POTRZEBY STOŁÓWKI PRZEDSZKOLNEJ W ROKU 2026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62A75" w14:textId="77777777" w:rsidR="00AB2114" w:rsidRDefault="00AB2114">
      <w:r>
        <w:separator/>
      </w:r>
    </w:p>
  </w:endnote>
  <w:endnote w:type="continuationSeparator" w:id="0">
    <w:p w14:paraId="6D4D5C9F" w14:textId="77777777" w:rsidR="00AB2114" w:rsidRDefault="00AB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049E5" w14:textId="77777777" w:rsidR="00513E78" w:rsidRDefault="00513E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AB6D" w14:textId="77777777" w:rsidR="00513E78" w:rsidRDefault="00513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04E39" w14:textId="77777777" w:rsidR="00AB2114" w:rsidRDefault="00AB2114">
      <w:r>
        <w:separator/>
      </w:r>
    </w:p>
  </w:footnote>
  <w:footnote w:type="continuationSeparator" w:id="0">
    <w:p w14:paraId="031F0249" w14:textId="77777777" w:rsidR="00AB2114" w:rsidRDefault="00AB2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6E8A" w14:textId="77777777" w:rsidR="00513E78" w:rsidRDefault="00513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D2C9" w14:textId="77777777" w:rsidR="00493661" w:rsidRPr="00493661" w:rsidRDefault="00493661" w:rsidP="0049366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493661">
      <w:rPr>
        <w:rFonts w:ascii="Calibri Light" w:hAnsi="Calibri Light"/>
        <w:caps/>
        <w:color w:val="833C0B"/>
        <w:spacing w:val="20"/>
        <w:lang w:eastAsia="en-US"/>
      </w:rPr>
      <w:t>Znak sprawy: 2/LEGE/Mp3/2025</w:t>
    </w:r>
  </w:p>
  <w:p w14:paraId="3891682C" w14:textId="77777777" w:rsidR="00493661" w:rsidRPr="00493661" w:rsidRDefault="00493661" w:rsidP="00493661">
    <w:pPr>
      <w:pStyle w:val="Nagwek"/>
    </w:pPr>
  </w:p>
  <w:p w14:paraId="34896A61" w14:textId="4C08703E" w:rsidR="00D1281D" w:rsidRPr="00493661" w:rsidRDefault="00D1281D" w:rsidP="004936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49D73" w14:textId="77777777" w:rsidR="00513E78" w:rsidRDefault="00513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661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3E78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CDA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114"/>
    <w:rsid w:val="00AB2B26"/>
    <w:rsid w:val="00AB47F1"/>
    <w:rsid w:val="00AB62C4"/>
    <w:rsid w:val="00AB75E4"/>
    <w:rsid w:val="00AB7C42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F94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1A77"/>
    <w:rsid w:val="00B331F5"/>
    <w:rsid w:val="00B33422"/>
    <w:rsid w:val="00B340DE"/>
    <w:rsid w:val="00B341B9"/>
    <w:rsid w:val="00B34E4F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2F74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12</cp:revision>
  <cp:lastPrinted>2017-05-23T12:32:00Z</cp:lastPrinted>
  <dcterms:created xsi:type="dcterms:W3CDTF">2021-02-20T16:54:00Z</dcterms:created>
  <dcterms:modified xsi:type="dcterms:W3CDTF">2025-12-03T15:07:00Z</dcterms:modified>
</cp:coreProperties>
</file>